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2E23C39" w14:textId="4F47AB2E" w:rsidR="007A6B3A" w:rsidRPr="005711D8" w:rsidRDefault="0061510F" w:rsidP="007A6B3A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  <w:lang w:val="pt-PT"/>
        </w:rPr>
      </w:pPr>
      <w:r>
        <w:rPr>
          <w:rFonts w:ascii="Calibri" w:hAnsi="Calibri"/>
          <w:b/>
          <w:bCs/>
        </w:rPr>
        <w:t>A</w:t>
      </w:r>
      <w:r w:rsidR="007A6B3A" w:rsidRPr="005711D8">
        <w:rPr>
          <w:rFonts w:ascii="Calibri" w:hAnsi="Calibri"/>
          <w:b/>
          <w:bCs/>
        </w:rPr>
        <w:t xml:space="preserve">NEXO </w:t>
      </w:r>
      <w:r w:rsidR="00BE35AA">
        <w:rPr>
          <w:rFonts w:ascii="Calibri" w:hAnsi="Calibri"/>
          <w:b/>
          <w:bCs/>
        </w:rPr>
        <w:t>VI</w:t>
      </w:r>
    </w:p>
    <w:p w14:paraId="2C2D20AA" w14:textId="583B6288" w:rsidR="007A6B3A" w:rsidRPr="005711D8" w:rsidRDefault="00483AF3" w:rsidP="00BB2DC6">
      <w:pPr>
        <w:pStyle w:val="Ttulo8"/>
        <w:rPr>
          <w:rFonts w:ascii="Calibri" w:hAnsi="Calibri"/>
          <w:szCs w:val="22"/>
          <w:lang w:val="pt-PT"/>
        </w:rPr>
      </w:pPr>
      <w:r>
        <w:rPr>
          <w:rFonts w:ascii="Calibri" w:hAnsi="Calibri"/>
          <w:b w:val="0"/>
          <w:szCs w:val="22"/>
          <w:lang w:val="pt-PT"/>
        </w:rPr>
        <w:t xml:space="preserve">PREGÃO ELETRÔNICO Nº </w:t>
      </w:r>
      <w:r w:rsidR="00395FFB" w:rsidRPr="00395FFB">
        <w:rPr>
          <w:rFonts w:ascii="Calibri" w:hAnsi="Calibri"/>
          <w:b w:val="0"/>
          <w:szCs w:val="22"/>
          <w:lang w:val="pt-PT"/>
        </w:rPr>
        <w:t>1088</w:t>
      </w:r>
      <w:r w:rsidR="00F2392A" w:rsidRPr="00395FFB">
        <w:rPr>
          <w:rFonts w:ascii="Calibri" w:hAnsi="Calibri"/>
          <w:b w:val="0"/>
          <w:szCs w:val="22"/>
          <w:lang w:val="pt-PT"/>
        </w:rPr>
        <w:t>/20</w:t>
      </w:r>
      <w:r w:rsidR="00095A81" w:rsidRPr="00395FFB">
        <w:rPr>
          <w:rFonts w:ascii="Calibri" w:hAnsi="Calibri"/>
          <w:b w:val="0"/>
          <w:szCs w:val="22"/>
          <w:lang w:val="pt-PT"/>
        </w:rPr>
        <w:t>20</w:t>
      </w:r>
    </w:p>
    <w:p w14:paraId="5A4AD7F2" w14:textId="77777777" w:rsidR="007A6B3A" w:rsidRPr="005711D8" w:rsidRDefault="007A6B3A" w:rsidP="007A6B3A">
      <w:pPr>
        <w:pStyle w:val="Legenda1"/>
        <w:tabs>
          <w:tab w:val="left" w:pos="4395"/>
        </w:tabs>
        <w:suppressAutoHyphens/>
        <w:rPr>
          <w:rFonts w:ascii="Calibri" w:hAnsi="Calibri"/>
          <w:bCs/>
          <w:sz w:val="22"/>
          <w:szCs w:val="22"/>
        </w:rPr>
      </w:pPr>
    </w:p>
    <w:p w14:paraId="044B55FB" w14:textId="77777777" w:rsidR="007A6B3A" w:rsidRPr="005711D8" w:rsidRDefault="007A6B3A" w:rsidP="007A6B3A">
      <w:pPr>
        <w:pStyle w:val="TABELA"/>
        <w:numPr>
          <w:ilvl w:val="0"/>
          <w:numId w:val="0"/>
        </w:numPr>
        <w:tabs>
          <w:tab w:val="left" w:pos="4395"/>
        </w:tabs>
        <w:suppressAutoHyphens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</w:rPr>
        <w:t>INFORMAÇÕES DA EMPRESA VENCEDORA PARA CONTRATAÇÃO</w:t>
      </w:r>
    </w:p>
    <w:p w14:paraId="592E235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5A0EEAC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09514E74" w14:textId="77777777" w:rsidR="007A6B3A" w:rsidRPr="005711D8" w:rsidRDefault="007A6B3A" w:rsidP="007A6B3A">
      <w:pPr>
        <w:jc w:val="both"/>
        <w:rPr>
          <w:rFonts w:ascii="Calibri" w:hAnsi="Calibri"/>
          <w:b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Razão Social/Nome:</w:t>
      </w:r>
    </w:p>
    <w:p w14:paraId="0F3B652D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Endereço:</w:t>
      </w:r>
    </w:p>
    <w:p w14:paraId="74A52930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Município:</w:t>
      </w:r>
    </w:p>
    <w:p w14:paraId="7F2A1F54" w14:textId="77777777" w:rsidR="007A6B3A" w:rsidRPr="005711D8" w:rsidRDefault="007A6B3A" w:rsidP="007A6B3A">
      <w:pPr>
        <w:pStyle w:val="Corpodetexto3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Estado:</w:t>
      </w:r>
    </w:p>
    <w:p w14:paraId="0E00D45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CEP:</w:t>
      </w:r>
    </w:p>
    <w:p w14:paraId="50DE42E7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CNPJ/CPF/MF:</w:t>
      </w:r>
    </w:p>
    <w:p w14:paraId="79B96E15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Telefones: </w:t>
      </w:r>
      <w:proofErr w:type="gramStart"/>
      <w:r w:rsidRPr="005711D8">
        <w:rPr>
          <w:rFonts w:ascii="Calibri" w:hAnsi="Calibri"/>
          <w:sz w:val="22"/>
          <w:szCs w:val="22"/>
        </w:rPr>
        <w:t>(  )</w:t>
      </w:r>
      <w:proofErr w:type="gramEnd"/>
      <w:r w:rsidRPr="005711D8">
        <w:rPr>
          <w:rFonts w:ascii="Calibri" w:hAnsi="Calibri"/>
          <w:sz w:val="22"/>
          <w:szCs w:val="22"/>
        </w:rPr>
        <w:t xml:space="preserve">             </w:t>
      </w:r>
    </w:p>
    <w:p w14:paraId="59C1177C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E-Mail: </w:t>
      </w:r>
    </w:p>
    <w:p w14:paraId="5FAED3A0" w14:textId="77777777" w:rsidR="00851288" w:rsidRDefault="00851288" w:rsidP="007A6B3A">
      <w:pPr>
        <w:jc w:val="both"/>
        <w:rPr>
          <w:rFonts w:ascii="Calibri" w:hAnsi="Calibri"/>
          <w:sz w:val="22"/>
          <w:szCs w:val="22"/>
        </w:rPr>
      </w:pPr>
    </w:p>
    <w:p w14:paraId="50F98A5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Banco:</w:t>
      </w:r>
    </w:p>
    <w:p w14:paraId="103C6CE5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Agência:</w:t>
      </w:r>
    </w:p>
    <w:p w14:paraId="792A3F64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Conta:</w:t>
      </w:r>
    </w:p>
    <w:p w14:paraId="64CED3FD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</w:p>
    <w:p w14:paraId="6DA78A11" w14:textId="77777777" w:rsidR="007A6B3A" w:rsidRPr="005711D8" w:rsidRDefault="007A6B3A" w:rsidP="007A6B3A">
      <w:pPr>
        <w:jc w:val="both"/>
        <w:rPr>
          <w:rFonts w:ascii="Calibri" w:hAnsi="Calibri"/>
          <w:b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Representante legal/Nome</w:t>
      </w:r>
      <w:r w:rsidR="00851288">
        <w:rPr>
          <w:rFonts w:ascii="Calibri" w:hAnsi="Calibri"/>
          <w:b/>
          <w:sz w:val="22"/>
          <w:szCs w:val="22"/>
        </w:rPr>
        <w:t xml:space="preserve"> responsável pela assinatura da ARP/Contratos</w:t>
      </w:r>
      <w:r w:rsidRPr="005711D8">
        <w:rPr>
          <w:rFonts w:ascii="Calibri" w:hAnsi="Calibri"/>
          <w:b/>
          <w:sz w:val="22"/>
          <w:szCs w:val="22"/>
        </w:rPr>
        <w:t>:</w:t>
      </w:r>
    </w:p>
    <w:p w14:paraId="4F68A35D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CPF:</w:t>
      </w:r>
    </w:p>
    <w:p w14:paraId="7C5003EB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Documento de Identidade:</w:t>
      </w:r>
    </w:p>
    <w:p w14:paraId="24B3461C" w14:textId="77777777" w:rsidR="007A6B3A" w:rsidRPr="005711D8" w:rsidRDefault="007A6B3A" w:rsidP="007A6B3A">
      <w:pPr>
        <w:jc w:val="both"/>
        <w:rPr>
          <w:rFonts w:ascii="Calibri" w:hAnsi="Calibri"/>
          <w:szCs w:val="22"/>
        </w:rPr>
      </w:pPr>
      <w:r w:rsidRPr="005711D8">
        <w:rPr>
          <w:rFonts w:ascii="Calibri" w:hAnsi="Calibri"/>
          <w:sz w:val="22"/>
          <w:szCs w:val="22"/>
        </w:rPr>
        <w:t>Cargo/Função na empresa:</w:t>
      </w:r>
    </w:p>
    <w:p w14:paraId="0C955DD7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 xml:space="preserve">Telefones: </w:t>
      </w:r>
      <w:proofErr w:type="gramStart"/>
      <w:r w:rsidRPr="005711D8">
        <w:rPr>
          <w:rFonts w:ascii="Calibri" w:hAnsi="Calibri"/>
          <w:szCs w:val="22"/>
        </w:rPr>
        <w:t>(  )</w:t>
      </w:r>
      <w:proofErr w:type="gramEnd"/>
      <w:r w:rsidRPr="005711D8">
        <w:rPr>
          <w:rFonts w:ascii="Calibri" w:hAnsi="Calibri"/>
          <w:szCs w:val="22"/>
        </w:rPr>
        <w:t xml:space="preserve">             Celular: (  )</w:t>
      </w:r>
    </w:p>
    <w:p w14:paraId="593DC76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32170957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  <w:szCs w:val="22"/>
          <w:lang w:val="pt-PT"/>
        </w:rPr>
        <w:t>Local e data, ...................</w:t>
      </w:r>
    </w:p>
    <w:p w14:paraId="38CE296B" w14:textId="77777777" w:rsidR="007A6B3A" w:rsidRPr="005711D8" w:rsidRDefault="007A6B3A" w:rsidP="007A6B3A">
      <w:pPr>
        <w:jc w:val="both"/>
        <w:rPr>
          <w:rFonts w:ascii="Calibri" w:hAnsi="Calibri"/>
          <w:bCs/>
          <w:sz w:val="22"/>
          <w:szCs w:val="22"/>
        </w:rPr>
      </w:pPr>
    </w:p>
    <w:p w14:paraId="5817CD67" w14:textId="77777777" w:rsidR="007A6B3A" w:rsidRPr="005711D8" w:rsidRDefault="007A6B3A" w:rsidP="007A6B3A">
      <w:pPr>
        <w:jc w:val="center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NOME, CARGO E ASSINATURA</w:t>
      </w:r>
    </w:p>
    <w:p w14:paraId="242FD8F6" w14:textId="77777777" w:rsidR="00FC5800" w:rsidRPr="005711D8" w:rsidRDefault="007A6B3A" w:rsidP="00084EA2">
      <w:pPr>
        <w:pStyle w:val="EspSubTitulo1Char"/>
        <w:suppressAutoHyphens/>
        <w:spacing w:before="0" w:after="0"/>
        <w:jc w:val="center"/>
        <w:rPr>
          <w:rFonts w:ascii="Calibri" w:hAnsi="Calibri" w:cs="Calibri"/>
        </w:rPr>
      </w:pPr>
      <w:r w:rsidRPr="005711D8">
        <w:rPr>
          <w:rFonts w:ascii="Calibri" w:hAnsi="Calibri"/>
          <w:szCs w:val="22"/>
        </w:rPr>
        <w:t>DO REPRESENTANTE DA EMPRESA</w:t>
      </w:r>
    </w:p>
    <w:sectPr w:rsidR="00FC5800" w:rsidRPr="005711D8" w:rsidSect="005000E4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074E8" w14:textId="77777777" w:rsidR="00F1692A" w:rsidRDefault="00F1692A">
      <w:r>
        <w:separator/>
      </w:r>
    </w:p>
  </w:endnote>
  <w:endnote w:type="continuationSeparator" w:id="0">
    <w:p w14:paraId="75E7FA73" w14:textId="77777777" w:rsidR="00F1692A" w:rsidRDefault="00F1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8B37F" w14:textId="2E9CCF8A" w:rsidR="00F1692A" w:rsidRDefault="00F1692A" w:rsidP="00212B50">
    <w:pPr>
      <w:jc w:val="right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32876" w14:textId="77777777" w:rsidR="00F1692A" w:rsidRDefault="00F1692A">
      <w:r>
        <w:separator/>
      </w:r>
    </w:p>
  </w:footnote>
  <w:footnote w:type="continuationSeparator" w:id="0">
    <w:p w14:paraId="76988453" w14:textId="77777777" w:rsidR="00F1692A" w:rsidRDefault="00F16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3F846" w14:textId="77777777" w:rsidR="00F1692A" w:rsidRPr="00A36649" w:rsidRDefault="00F1692A" w:rsidP="00FA48CA">
    <w:pPr>
      <w:ind w:left="1418"/>
      <w:rPr>
        <w:rFonts w:ascii="Calibri" w:hAnsi="Calibri"/>
        <w:sz w:val="20"/>
        <w:szCs w:val="20"/>
      </w:rPr>
    </w:pPr>
    <w:r>
      <w:rPr>
        <w:rFonts w:ascii="Calibri" w:hAnsi="Calibri"/>
        <w:b/>
        <w:noProof/>
        <w:sz w:val="20"/>
        <w:szCs w:val="20"/>
        <w:lang w:eastAsia="pt-BR"/>
      </w:rPr>
      <w:drawing>
        <wp:anchor distT="0" distB="0" distL="114300" distR="114300" simplePos="0" relativeHeight="251657728" behindDoc="0" locked="0" layoutInCell="1" allowOverlap="1" wp14:anchorId="29D57B9E" wp14:editId="7DF41B56">
          <wp:simplePos x="0" y="0"/>
          <wp:positionH relativeFrom="column">
            <wp:posOffset>212090</wp:posOffset>
          </wp:positionH>
          <wp:positionV relativeFrom="paragraph">
            <wp:posOffset>60960</wp:posOffset>
          </wp:positionV>
          <wp:extent cx="594995" cy="483235"/>
          <wp:effectExtent l="0" t="0" r="0" b="0"/>
          <wp:wrapNone/>
          <wp:docPr id="1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6649">
      <w:rPr>
        <w:rFonts w:ascii="Calibri" w:hAnsi="Calibri"/>
        <w:b/>
        <w:sz w:val="20"/>
        <w:szCs w:val="20"/>
      </w:rPr>
      <w:t>ESTADO DE SANTA CATARINA</w:t>
    </w:r>
    <w:r w:rsidRPr="00A36649">
      <w:rPr>
        <w:rFonts w:ascii="Calibri" w:hAnsi="Calibri"/>
        <w:sz w:val="20"/>
        <w:szCs w:val="20"/>
      </w:rPr>
      <w:t xml:space="preserve"> </w:t>
    </w:r>
  </w:p>
  <w:p w14:paraId="356878C9" w14:textId="77777777" w:rsidR="00F1692A" w:rsidRPr="00A36649" w:rsidRDefault="00F1692A" w:rsidP="00FA48CA">
    <w:pPr>
      <w:ind w:left="1418"/>
      <w:rPr>
        <w:rFonts w:ascii="Calibri" w:hAnsi="Calibri"/>
        <w:sz w:val="20"/>
        <w:szCs w:val="20"/>
      </w:rPr>
    </w:pPr>
    <w:r w:rsidRPr="00A36649">
      <w:rPr>
        <w:rFonts w:ascii="Calibri" w:hAnsi="Calibri"/>
        <w:b/>
        <w:sz w:val="20"/>
        <w:szCs w:val="20"/>
      </w:rPr>
      <w:t>FUNDAÇÃO UNIVERSIDADE DO ESTADO DE SANTA CATARINA</w:t>
    </w:r>
  </w:p>
  <w:p w14:paraId="03EE8B51" w14:textId="77777777" w:rsidR="00F1692A" w:rsidRPr="00A36649" w:rsidRDefault="00F1692A" w:rsidP="00FA48CA">
    <w:pPr>
      <w:pStyle w:val="Cabealho"/>
      <w:ind w:left="1418"/>
      <w:rPr>
        <w:rFonts w:ascii="Calibri" w:hAnsi="Calibri" w:cs="Calibri"/>
        <w:b/>
        <w:lang w:val="pt-BR"/>
      </w:rPr>
    </w:pPr>
    <w:r w:rsidRPr="00A36649">
      <w:rPr>
        <w:rFonts w:ascii="Calibri" w:hAnsi="Calibri" w:cs="Calibri"/>
        <w:b/>
        <w:lang w:val="pt-BR"/>
      </w:rPr>
      <w:t>PRÓ-REITORIA DE ADMINISTRAÇÃO – PROAD</w:t>
    </w:r>
  </w:p>
  <w:p w14:paraId="71636329" w14:textId="77777777" w:rsidR="00F1692A" w:rsidRPr="00A36649" w:rsidRDefault="00F1692A" w:rsidP="00FA48CA">
    <w:pPr>
      <w:pStyle w:val="Cabealho"/>
      <w:ind w:left="1418"/>
      <w:rPr>
        <w:rFonts w:ascii="Calibri" w:hAnsi="Calibri" w:cs="Calibri"/>
        <w:b/>
        <w:lang w:val="pt-BR"/>
      </w:rPr>
    </w:pPr>
    <w:r w:rsidRPr="00A36649">
      <w:rPr>
        <w:rFonts w:ascii="Calibri" w:hAnsi="Calibri" w:cs="Calibri"/>
        <w:b/>
        <w:lang w:val="pt-BR"/>
      </w:rPr>
      <w:t xml:space="preserve">COORDENADORIA DE LICITAÇÕES E COMPRAS - CLC         </w:t>
    </w:r>
  </w:p>
  <w:p w14:paraId="0CE019B4" w14:textId="77777777" w:rsidR="00F1692A" w:rsidRDefault="00F1692A" w:rsidP="00FA48CA">
    <w:pPr>
      <w:ind w:left="567"/>
      <w:rPr>
        <w:b/>
      </w:rPr>
    </w:pPr>
  </w:p>
  <w:p w14:paraId="0C46C0F9" w14:textId="77777777" w:rsidR="00F1692A" w:rsidRDefault="00F1692A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8187C69"/>
    <w:multiLevelType w:val="multilevel"/>
    <w:tmpl w:val="09B002B2"/>
    <w:lvl w:ilvl="0">
      <w:start w:val="5"/>
      <w:numFmt w:val="decimal"/>
      <w:lvlText w:val="7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5"/>
      <w:numFmt w:val="decimal"/>
      <w:lvlText w:val="6.3.%3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C809C1"/>
    <w:multiLevelType w:val="multilevel"/>
    <w:tmpl w:val="F1DAD83A"/>
    <w:lvl w:ilvl="0">
      <w:start w:val="4"/>
      <w:numFmt w:val="decimal"/>
      <w:lvlText w:val="%1."/>
      <w:lvlJc w:val="left"/>
      <w:pPr>
        <w:ind w:left="4046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2" w15:restartNumberingAfterBreak="0">
    <w:nsid w:val="519F04E6"/>
    <w:multiLevelType w:val="multilevel"/>
    <w:tmpl w:val="3B32559C"/>
    <w:lvl w:ilvl="0">
      <w:start w:val="5"/>
      <w:numFmt w:val="decimal"/>
      <w:lvlText w:val="7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6.%2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6.3.%3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6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18"/>
  </w:num>
  <w:num w:numId="6">
    <w:abstractNumId w:val="10"/>
  </w:num>
  <w:num w:numId="7">
    <w:abstractNumId w:val="5"/>
  </w:num>
  <w:num w:numId="8">
    <w:abstractNumId w:val="8"/>
  </w:num>
  <w:num w:numId="9">
    <w:abstractNumId w:val="15"/>
  </w:num>
  <w:num w:numId="10">
    <w:abstractNumId w:val="18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8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8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8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8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6"/>
  </w:num>
  <w:num w:numId="33">
    <w:abstractNumId w:val="17"/>
  </w:num>
  <w:num w:numId="34">
    <w:abstractNumId w:val="13"/>
  </w:num>
  <w:num w:numId="35">
    <w:abstractNumId w:val="14"/>
  </w:num>
  <w:num w:numId="36">
    <w:abstractNumId w:val="6"/>
  </w:num>
  <w:num w:numId="37">
    <w:abstractNumId w:val="9"/>
  </w:num>
  <w:num w:numId="38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100316"/>
    <w:rsid w:val="0010254F"/>
    <w:rsid w:val="00102561"/>
    <w:rsid w:val="00102F10"/>
    <w:rsid w:val="001054C6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6846"/>
    <w:rsid w:val="001572EE"/>
    <w:rsid w:val="00157611"/>
    <w:rsid w:val="00161AFA"/>
    <w:rsid w:val="00163AC5"/>
    <w:rsid w:val="00171672"/>
    <w:rsid w:val="001734D7"/>
    <w:rsid w:val="00174CCC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902CE"/>
    <w:rsid w:val="00295165"/>
    <w:rsid w:val="00297CF6"/>
    <w:rsid w:val="00297FA4"/>
    <w:rsid w:val="002A1C13"/>
    <w:rsid w:val="002A29F9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A91"/>
    <w:rsid w:val="002E0DD8"/>
    <w:rsid w:val="002E7CB6"/>
    <w:rsid w:val="002F030C"/>
    <w:rsid w:val="002F05BC"/>
    <w:rsid w:val="002F1252"/>
    <w:rsid w:val="002F4FAE"/>
    <w:rsid w:val="003008D0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5FFB"/>
    <w:rsid w:val="003966CB"/>
    <w:rsid w:val="003A04F8"/>
    <w:rsid w:val="003A41A6"/>
    <w:rsid w:val="003A4EE1"/>
    <w:rsid w:val="003A5A68"/>
    <w:rsid w:val="003B1268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5026"/>
    <w:rsid w:val="004156C0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378A"/>
    <w:rsid w:val="00563E5D"/>
    <w:rsid w:val="005660CC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63DE"/>
    <w:rsid w:val="005E7692"/>
    <w:rsid w:val="005E77AB"/>
    <w:rsid w:val="005F1B94"/>
    <w:rsid w:val="005F1C5C"/>
    <w:rsid w:val="005F2F7F"/>
    <w:rsid w:val="005F5A62"/>
    <w:rsid w:val="00601E84"/>
    <w:rsid w:val="006024A0"/>
    <w:rsid w:val="006040DD"/>
    <w:rsid w:val="00607BA6"/>
    <w:rsid w:val="0061497A"/>
    <w:rsid w:val="00615073"/>
    <w:rsid w:val="0061510F"/>
    <w:rsid w:val="00621C38"/>
    <w:rsid w:val="006238E1"/>
    <w:rsid w:val="006263E1"/>
    <w:rsid w:val="00626D31"/>
    <w:rsid w:val="00626F8B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699C"/>
    <w:rsid w:val="00A072A8"/>
    <w:rsid w:val="00A076CC"/>
    <w:rsid w:val="00A076D6"/>
    <w:rsid w:val="00A07902"/>
    <w:rsid w:val="00A11201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71183"/>
    <w:rsid w:val="00A728B8"/>
    <w:rsid w:val="00A74053"/>
    <w:rsid w:val="00A77B8F"/>
    <w:rsid w:val="00A802CA"/>
    <w:rsid w:val="00A805C5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2C"/>
    <w:rsid w:val="00AC35E8"/>
    <w:rsid w:val="00AC436F"/>
    <w:rsid w:val="00AC743F"/>
    <w:rsid w:val="00AD036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D2362"/>
    <w:rsid w:val="00BD2509"/>
    <w:rsid w:val="00BD2BA1"/>
    <w:rsid w:val="00BD4D7C"/>
    <w:rsid w:val="00BD5E03"/>
    <w:rsid w:val="00BD6081"/>
    <w:rsid w:val="00BD7AED"/>
    <w:rsid w:val="00BE04B9"/>
    <w:rsid w:val="00BE1F24"/>
    <w:rsid w:val="00BE35AA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C1C74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1A0E"/>
    <w:rsid w:val="00D01DC0"/>
    <w:rsid w:val="00D10154"/>
    <w:rsid w:val="00D11AE2"/>
    <w:rsid w:val="00D11E46"/>
    <w:rsid w:val="00D158A5"/>
    <w:rsid w:val="00D15D25"/>
    <w:rsid w:val="00D16E42"/>
    <w:rsid w:val="00D1718F"/>
    <w:rsid w:val="00D17526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5D35"/>
    <w:rsid w:val="00DB64CE"/>
    <w:rsid w:val="00DB6FA1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FBA"/>
    <w:rsid w:val="00DE41EB"/>
    <w:rsid w:val="00DE57F7"/>
    <w:rsid w:val="00DE63E7"/>
    <w:rsid w:val="00DF134B"/>
    <w:rsid w:val="00E01961"/>
    <w:rsid w:val="00E025BA"/>
    <w:rsid w:val="00E05F51"/>
    <w:rsid w:val="00E116EA"/>
    <w:rsid w:val="00E14EB7"/>
    <w:rsid w:val="00E16236"/>
    <w:rsid w:val="00E17478"/>
    <w:rsid w:val="00E22722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5769"/>
    <w:rsid w:val="00EE5E30"/>
    <w:rsid w:val="00EF0435"/>
    <w:rsid w:val="00EF1F21"/>
    <w:rsid w:val="00EF339D"/>
    <w:rsid w:val="00EF6C6B"/>
    <w:rsid w:val="00EF7E31"/>
    <w:rsid w:val="00F01A6E"/>
    <w:rsid w:val="00F02D87"/>
    <w:rsid w:val="00F03CEC"/>
    <w:rsid w:val="00F04A4C"/>
    <w:rsid w:val="00F06132"/>
    <w:rsid w:val="00F1340F"/>
    <w:rsid w:val="00F14C95"/>
    <w:rsid w:val="00F1692A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004B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0A62AD19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15385-79DA-403C-B0BE-5955B18C0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74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Érico Kretzer Jr.</cp:lastModifiedBy>
  <cp:revision>13</cp:revision>
  <cp:lastPrinted>2020-12-10T17:44:00Z</cp:lastPrinted>
  <dcterms:created xsi:type="dcterms:W3CDTF">2020-05-14T18:48:00Z</dcterms:created>
  <dcterms:modified xsi:type="dcterms:W3CDTF">2021-01-18T15:05:00Z</dcterms:modified>
</cp:coreProperties>
</file>